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6586E9E9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 xml:space="preserve">90910000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3D57EB21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254A0B6A" w:rsidR="009B1CD0" w:rsidRDefault="004C3EFE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 w:rsidR="009B1CD0">
        <w:tab/>
      </w:r>
      <w:r w:rsidR="00B552B0">
        <w:t>Lot n°</w:t>
      </w:r>
      <w:r>
        <w:t>2</w:t>
      </w:r>
      <w:r w:rsidR="00B552B0">
        <w:t xml:space="preserve"> : Site de </w:t>
      </w:r>
      <w:r>
        <w:t>Dijon</w:t>
      </w:r>
    </w:p>
    <w:p w14:paraId="6A34C9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D8" w14:textId="70E427AD" w:rsidR="009B1CD0" w:rsidRDefault="00F575A2" w:rsidP="005E386D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5E386D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7BD31E1E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6D3751EB" w14:textId="77777777" w:rsidR="005E386D" w:rsidRDefault="005E386D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 xml:space="preserve">(En cas de groupement conjoint, joindre </w:t>
      </w:r>
      <w:proofErr w:type="gramStart"/>
      <w:r w:rsidRPr="00F96720">
        <w:rPr>
          <w:i/>
          <w:sz w:val="18"/>
          <w:szCs w:val="18"/>
          <w:lang w:eastAsia="fr-FR" w:bidi="ml"/>
        </w:rPr>
        <w:t>un d’identité bancaire ou postal</w:t>
      </w:r>
      <w:proofErr w:type="gramEnd"/>
      <w:r w:rsidRPr="00F96720">
        <w:rPr>
          <w:i/>
          <w:sz w:val="18"/>
          <w:szCs w:val="18"/>
          <w:lang w:eastAsia="fr-FR" w:bidi="ml"/>
        </w:rPr>
        <w:t xml:space="preserve">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5E386D">
        <w:rPr>
          <w:lang w:eastAsia="fr-FR" w:bidi="ml"/>
        </w:rPr>
      </w:r>
      <w:r w:rsidR="005E386D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5E386D">
        <w:rPr>
          <w:lang w:eastAsia="fr-FR" w:bidi="ml"/>
        </w:rPr>
      </w:r>
      <w:r w:rsidR="005E386D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</w:t>
      </w:r>
      <w:proofErr w:type="gramStart"/>
      <w:r w:rsidRPr="00EC4741">
        <w:rPr>
          <w:rFonts w:ascii="Arial" w:hAnsi="Arial" w:cs="Arial"/>
          <w:lang w:eastAsia="fr-FR" w:bidi="ml"/>
        </w:rPr>
        <w:t>a</w:t>
      </w:r>
      <w:proofErr w:type="gramEnd"/>
      <w:r w:rsidRPr="00EC4741">
        <w:rPr>
          <w:rFonts w:ascii="Arial" w:hAnsi="Arial" w:cs="Arial"/>
          <w:lang w:eastAsia="fr-FR" w:bidi="ml"/>
        </w:rPr>
        <w:t xml:space="preserve">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5E386D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5E386D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5E386D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5E386D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E386D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5E386D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7E4E894C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25F61C3A" w14:textId="6DA59B09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5398A6E" w14:textId="0B804FA4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47C0A76" w14:textId="35AA4070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F76CDEB" w14:textId="6BC6AA47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3F7F53F0" w14:textId="12C3F8A1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0325F52F" w14:textId="77777777" w:rsidR="005E386D" w:rsidRDefault="005E386D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7F223B" w14:textId="3C695E6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5E386D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5E386D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3D3D1C75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</w:t>
      </w:r>
      <w:r w:rsidR="00B979E7">
        <w:rPr>
          <w:rFonts w:ascii="Arial" w:hAnsi="Arial" w:cs="Arial"/>
          <w:lang w:eastAsia="fr-FR" w:bidi="ml"/>
        </w:rPr>
        <w:t>2 – Site de Dijon</w:t>
      </w:r>
      <w:r w:rsidR="00791F91" w:rsidRPr="00791F91">
        <w:rPr>
          <w:rFonts w:ascii="Arial" w:hAnsi="Arial" w:cs="Arial"/>
          <w:lang w:eastAsia="fr-FR" w:bidi="ml"/>
        </w:rPr>
        <w:t>.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5E386D">
        <w:rPr>
          <w:rFonts w:ascii="Arial" w:hAnsi="Arial" w:cs="Arial"/>
          <w:lang w:eastAsia="fr-FR" w:bidi="ml"/>
        </w:rPr>
      </w:r>
      <w:r w:rsidR="005E386D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623BC47E" w:rsidR="005E386D" w:rsidRDefault="005E386D">
      <w:pPr>
        <w:suppressAutoHyphens w:val="0"/>
        <w:rPr>
          <w:lang w:eastAsia="fr-FR" w:bidi="ml"/>
        </w:rPr>
      </w:pPr>
      <w:r>
        <w:rPr>
          <w:lang w:eastAsia="fr-FR" w:bidi="ml"/>
        </w:rPr>
        <w:br w:type="page"/>
      </w:r>
    </w:p>
    <w:p w14:paraId="29EE0D5D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2559F5F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597F"/>
    <w:rsid w:val="00445A50"/>
    <w:rsid w:val="0046383D"/>
    <w:rsid w:val="00470BF3"/>
    <w:rsid w:val="00475977"/>
    <w:rsid w:val="004A7169"/>
    <w:rsid w:val="004C0A0A"/>
    <w:rsid w:val="004C146C"/>
    <w:rsid w:val="004C3EFE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4A3B"/>
    <w:rsid w:val="005A4CB5"/>
    <w:rsid w:val="005A5FCD"/>
    <w:rsid w:val="005B6C8F"/>
    <w:rsid w:val="005C5907"/>
    <w:rsid w:val="005E386D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A65"/>
    <w:rsid w:val="007F68A6"/>
    <w:rsid w:val="0081250A"/>
    <w:rsid w:val="0083205E"/>
    <w:rsid w:val="00844DAA"/>
    <w:rsid w:val="008A7D6D"/>
    <w:rsid w:val="008C04ED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979E7"/>
    <w:rsid w:val="00BA44E5"/>
    <w:rsid w:val="00BD3F93"/>
    <w:rsid w:val="00BD479D"/>
    <w:rsid w:val="00BE36AB"/>
    <w:rsid w:val="00BE5AA2"/>
    <w:rsid w:val="00BE6078"/>
    <w:rsid w:val="00BE6484"/>
    <w:rsid w:val="00C07B12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32</TotalTime>
  <Pages>8</Pages>
  <Words>1573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6</cp:revision>
  <cp:lastPrinted>2016-04-08T14:31:00Z</cp:lastPrinted>
  <dcterms:created xsi:type="dcterms:W3CDTF">2025-06-17T13:45:00Z</dcterms:created>
  <dcterms:modified xsi:type="dcterms:W3CDTF">2025-06-26T09:42:00Z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